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291C2" w14:textId="77777777" w:rsidR="00070F08" w:rsidRPr="00D319FC" w:rsidRDefault="00070F08" w:rsidP="00070F08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Załącznik nr 7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6A4EAB25" w14:textId="745CD6DF" w:rsidR="00070F08" w:rsidRPr="00D319FC" w:rsidRDefault="00070F08" w:rsidP="00070F08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>
        <w:rPr>
          <w:rFonts w:asciiTheme="minorHAnsi" w:hAnsiTheme="minorHAnsi" w:cstheme="minorHAnsi"/>
          <w:b/>
          <w:bCs/>
          <w:noProof/>
          <w:sz w:val="18"/>
          <w:szCs w:val="18"/>
        </w:rPr>
        <w:t>T/EOD/EOD/BM/00322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>
        <w:rPr>
          <w:rFonts w:asciiTheme="minorHAnsi" w:hAnsiTheme="minorHAnsi" w:cstheme="minorHAnsi"/>
          <w:b/>
          <w:bCs/>
          <w:noProof/>
          <w:sz w:val="18"/>
          <w:szCs w:val="18"/>
        </w:rPr>
        <w:t>5</w:t>
      </w:r>
    </w:p>
    <w:p w14:paraId="6708AB64" w14:textId="77777777" w:rsidR="00070F08" w:rsidRDefault="00070F08" w:rsidP="00070F08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2A40C52" w14:textId="77777777" w:rsidR="00070F08" w:rsidRDefault="00070F08" w:rsidP="00070F08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7A797C54" w14:textId="77777777" w:rsidR="00070F08" w:rsidRPr="00AB4697" w:rsidRDefault="00070F08" w:rsidP="00070F08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(</w:t>
      </w:r>
      <w:r w:rsidRPr="002A6056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składane przez wykonawcę przed podpisaniem Umowy 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14:paraId="21A39ADA" w14:textId="77777777" w:rsidR="00070F08" w:rsidRPr="00AB4697" w:rsidRDefault="00070F08" w:rsidP="00070F08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C786C3F" w14:textId="77777777" w:rsidR="00070F08" w:rsidRDefault="00070F08" w:rsidP="00070F08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2DD7890" w14:textId="77777777" w:rsidR="00070F08" w:rsidRPr="002A6056" w:rsidRDefault="00070F08" w:rsidP="00070F08">
      <w:pPr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2A6056">
        <w:rPr>
          <w:rFonts w:asciiTheme="minorHAnsi" w:eastAsia="Calibri" w:hAnsiTheme="minorHAnsi" w:cstheme="minorHAnsi"/>
          <w:sz w:val="18"/>
          <w:szCs w:val="18"/>
        </w:rPr>
        <w:t xml:space="preserve">W celu dochowania należytej staranności w procesie weryfikacji Wykonawcy/Kontrahenta oraz </w:t>
      </w:r>
      <w:r w:rsidRPr="002A6056">
        <w:rPr>
          <w:rFonts w:asciiTheme="minorHAnsi" w:hAnsiTheme="minorHAnsi" w:cstheme="minorHAnsi"/>
          <w:sz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A6056">
        <w:rPr>
          <w:rFonts w:asciiTheme="minorHAnsi" w:eastAsia="Calibri" w:hAnsiTheme="minorHAnsi" w:cstheme="minorHAnsi"/>
          <w:sz w:val="18"/>
          <w:szCs w:val="18"/>
        </w:rPr>
        <w:t>uprzejmie prosimy o wypełnienie danych dotyczących beneficjentów rzeczywistych</w:t>
      </w:r>
      <w:r w:rsidRPr="002A6056">
        <w:rPr>
          <w:rFonts w:asciiTheme="minorHAnsi" w:eastAsia="Calibri" w:hAnsiTheme="minorHAnsi" w:cstheme="minorHAnsi"/>
          <w:sz w:val="18"/>
          <w:szCs w:val="18"/>
          <w:vertAlign w:val="superscript"/>
        </w:rPr>
        <w:t xml:space="preserve">1 </w:t>
      </w:r>
      <w:r w:rsidRPr="002A6056">
        <w:rPr>
          <w:rFonts w:asciiTheme="minorHAnsi" w:eastAsia="Calibri" w:hAnsiTheme="minorHAnsi" w:cstheme="minorHAnsi"/>
          <w:sz w:val="18"/>
          <w:szCs w:val="18"/>
        </w:rPr>
        <w:t>oraz struktury własności i kontroli podmiotu.</w:t>
      </w:r>
    </w:p>
    <w:p w14:paraId="156717B0" w14:textId="77777777" w:rsidR="00070F08" w:rsidRPr="002A6056" w:rsidRDefault="00070F08" w:rsidP="00070F08">
      <w:pPr>
        <w:jc w:val="both"/>
        <w:rPr>
          <w:rFonts w:asciiTheme="minorHAnsi" w:eastAsia="Calibri" w:hAnsiTheme="minorHAnsi" w:cstheme="minorHAnsi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070F08" w:rsidRPr="002A6056" w14:paraId="59B8F6E9" w14:textId="77777777" w:rsidTr="008E6310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F047994" w14:textId="77777777" w:rsidR="00070F08" w:rsidRPr="002A6056" w:rsidRDefault="00070F08" w:rsidP="00070F08">
            <w:pPr>
              <w:numPr>
                <w:ilvl w:val="0"/>
                <w:numId w:val="32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070F08" w:rsidRPr="002A6056" w14:paraId="193C7338" w14:textId="77777777" w:rsidTr="008E6310">
        <w:trPr>
          <w:trHeight w:val="464"/>
        </w:trPr>
        <w:tc>
          <w:tcPr>
            <w:tcW w:w="1258" w:type="pct"/>
            <w:vAlign w:val="center"/>
          </w:tcPr>
          <w:p w14:paraId="27E521D0" w14:textId="77777777" w:rsidR="00070F08" w:rsidRPr="002A6056" w:rsidRDefault="00070F08" w:rsidP="008E6310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1C4EE1E3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67139AF1" w14:textId="77777777" w:rsidTr="008E6310">
        <w:trPr>
          <w:trHeight w:val="1304"/>
        </w:trPr>
        <w:tc>
          <w:tcPr>
            <w:tcW w:w="1258" w:type="pct"/>
            <w:vAlign w:val="center"/>
          </w:tcPr>
          <w:p w14:paraId="3F1CF633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551DC79C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727F97A4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23E964F8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4BD33145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016003C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070F08" w:rsidRPr="002A6056" w14:paraId="5A576F67" w14:textId="77777777" w:rsidTr="008E6310">
        <w:tc>
          <w:tcPr>
            <w:tcW w:w="1258" w:type="pct"/>
            <w:vAlign w:val="center"/>
          </w:tcPr>
          <w:p w14:paraId="762C02A4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16E350F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4BF62E15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3E52A6DB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03D8077D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11A3F76B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70F08" w:rsidRPr="002A6056" w14:paraId="208C7557" w14:textId="77777777" w:rsidTr="008E6310">
        <w:tc>
          <w:tcPr>
            <w:tcW w:w="1258" w:type="pct"/>
            <w:vAlign w:val="center"/>
          </w:tcPr>
          <w:p w14:paraId="6759B0B6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76DD1E57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1BE1E2D9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43C86065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7926DA0E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62884358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70F08" w:rsidRPr="002A6056" w14:paraId="246A2316" w14:textId="77777777" w:rsidTr="008E6310">
        <w:tc>
          <w:tcPr>
            <w:tcW w:w="1258" w:type="pct"/>
            <w:vAlign w:val="center"/>
          </w:tcPr>
          <w:p w14:paraId="477E5370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5453B871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2AD7AF34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2F6923CD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6F8F3501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3F156C8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C9B1464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070F08" w:rsidRPr="002A6056" w14:paraId="031F15B8" w14:textId="77777777" w:rsidTr="008E6310">
        <w:tc>
          <w:tcPr>
            <w:tcW w:w="1258" w:type="pct"/>
            <w:vAlign w:val="center"/>
          </w:tcPr>
          <w:p w14:paraId="16D0C5E8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6245109F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E9B9E93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026ED8D5" w14:textId="77777777" w:rsidTr="008E6310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A90DCAE" w14:textId="77777777" w:rsidR="00070F08" w:rsidRPr="002A6056" w:rsidRDefault="00070F08" w:rsidP="00070F08">
            <w:pPr>
              <w:numPr>
                <w:ilvl w:val="0"/>
                <w:numId w:val="32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070F08" w:rsidRPr="002A6056" w14:paraId="75EED306" w14:textId="77777777" w:rsidTr="008E6310">
        <w:trPr>
          <w:trHeight w:val="246"/>
        </w:trPr>
        <w:tc>
          <w:tcPr>
            <w:tcW w:w="1258" w:type="pct"/>
            <w:vMerge w:val="restart"/>
            <w:vAlign w:val="center"/>
          </w:tcPr>
          <w:p w14:paraId="718110C8" w14:textId="77777777" w:rsidR="00070F08" w:rsidRPr="002A6056" w:rsidRDefault="00070F08" w:rsidP="008E6310">
            <w:pPr>
              <w:spacing w:line="260" w:lineRule="exact"/>
              <w:rPr>
                <w:rFonts w:asciiTheme="minorHAnsi" w:hAnsiTheme="minorHAnsi" w:cstheme="minorHAnsi"/>
                <w:b/>
                <w:sz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A605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A6056">
              <w:rPr>
                <w:rFonts w:asciiTheme="minorHAnsi" w:hAnsiTheme="minorHAnsi" w:cstheme="minorHAnsi"/>
                <w:sz w:val="18"/>
              </w:rPr>
              <w:br/>
            </w:r>
          </w:p>
          <w:p w14:paraId="7F6DCBB4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</w:rPr>
              <w:t xml:space="preserve">Prosimy dołączyć: KRS lub 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322CC3AF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7A5BDDD2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3159CBE8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CF05E9E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0C6ABD5A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070F08" w:rsidRPr="002A6056" w14:paraId="7417926F" w14:textId="77777777" w:rsidTr="008E6310">
        <w:trPr>
          <w:trHeight w:val="555"/>
        </w:trPr>
        <w:tc>
          <w:tcPr>
            <w:tcW w:w="1258" w:type="pct"/>
            <w:vMerge/>
            <w:vAlign w:val="center"/>
          </w:tcPr>
          <w:p w14:paraId="66228942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5F8A163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E5428D5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DAF535D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0A1DE46A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7D070E1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2872E52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2708DDAD" w14:textId="77777777" w:rsidR="00070F08" w:rsidRPr="002A6056" w:rsidRDefault="00070F08" w:rsidP="00070F08">
            <w:pPr>
              <w:numPr>
                <w:ilvl w:val="0"/>
                <w:numId w:val="41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1A2D002E" w14:textId="77777777" w:rsidR="00070F08" w:rsidRPr="002A6056" w:rsidRDefault="00070F08" w:rsidP="008E6310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B6C9F61" w14:textId="77777777" w:rsidR="00070F08" w:rsidRPr="002A6056" w:rsidRDefault="00070F08" w:rsidP="008E6310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212B2EB2" w14:textId="77777777" w:rsidR="00070F08" w:rsidRPr="002A6056" w:rsidRDefault="00070F08" w:rsidP="008E6310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10AB3011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25FC802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7F88A14E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37A13076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3DCCF3E9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7AB611B3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35D1FAFC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5396723B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DA935B9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6F7ED072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100%</w:t>
            </w:r>
          </w:p>
          <w:p w14:paraId="6F0FA83C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6B60BB2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60,86%</w:t>
            </w:r>
          </w:p>
          <w:p w14:paraId="50EB75EB" w14:textId="77777777" w:rsidR="00070F08" w:rsidRPr="002A6056" w:rsidRDefault="00070F08" w:rsidP="008E6310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39,14%</w:t>
            </w:r>
          </w:p>
        </w:tc>
      </w:tr>
      <w:tr w:rsidR="00070F08" w:rsidRPr="002A6056" w14:paraId="52657505" w14:textId="77777777" w:rsidTr="008E6310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75992E7" w14:textId="77777777" w:rsidR="00070F08" w:rsidRPr="002A6056" w:rsidRDefault="00070F08" w:rsidP="00070F08">
            <w:pPr>
              <w:numPr>
                <w:ilvl w:val="0"/>
                <w:numId w:val="32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70F08" w:rsidRPr="002A6056" w14:paraId="19C111EC" w14:textId="77777777" w:rsidTr="008E6310">
        <w:tc>
          <w:tcPr>
            <w:tcW w:w="1258" w:type="pct"/>
            <w:vAlign w:val="center"/>
          </w:tcPr>
          <w:p w14:paraId="19471723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74F56C8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772CB9EE" w14:textId="77777777" w:rsidTr="008E6310">
        <w:tc>
          <w:tcPr>
            <w:tcW w:w="1258" w:type="pct"/>
            <w:vAlign w:val="center"/>
          </w:tcPr>
          <w:p w14:paraId="1ED9475B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10931F84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759FD752" w14:textId="77777777" w:rsidTr="008E6310">
        <w:tc>
          <w:tcPr>
            <w:tcW w:w="1258" w:type="pct"/>
            <w:vAlign w:val="center"/>
          </w:tcPr>
          <w:p w14:paraId="09E5DB65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21E75F3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75788653" w14:textId="77777777" w:rsidTr="008E6310">
        <w:tc>
          <w:tcPr>
            <w:tcW w:w="1258" w:type="pct"/>
            <w:vAlign w:val="center"/>
          </w:tcPr>
          <w:p w14:paraId="10146226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7905FAEE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2481C4F3" w14:textId="77777777" w:rsidTr="008E6310">
        <w:tc>
          <w:tcPr>
            <w:tcW w:w="1258" w:type="pct"/>
            <w:vAlign w:val="center"/>
          </w:tcPr>
          <w:p w14:paraId="2BC626C0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BC94C52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2ED5D3EC" w14:textId="77777777" w:rsidTr="008E6310">
        <w:tc>
          <w:tcPr>
            <w:tcW w:w="1258" w:type="pct"/>
            <w:vAlign w:val="center"/>
          </w:tcPr>
          <w:p w14:paraId="216D6C21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7DD9FD42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24AAC9A4" w14:textId="77777777" w:rsidTr="008E6310">
        <w:tc>
          <w:tcPr>
            <w:tcW w:w="1258" w:type="pct"/>
            <w:vAlign w:val="center"/>
          </w:tcPr>
          <w:p w14:paraId="5C2FE3D1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443B606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4401428C" w14:textId="77777777" w:rsidTr="008E6310">
        <w:tc>
          <w:tcPr>
            <w:tcW w:w="1258" w:type="pct"/>
            <w:vAlign w:val="center"/>
          </w:tcPr>
          <w:p w14:paraId="47065AAA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59D10D8A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0A561516" w14:textId="77777777" w:rsidTr="008E6310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F62BF69" w14:textId="77777777" w:rsidR="00070F08" w:rsidRPr="002A6056" w:rsidRDefault="00070F08" w:rsidP="00070F08">
            <w:pPr>
              <w:numPr>
                <w:ilvl w:val="0"/>
                <w:numId w:val="32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070F08" w:rsidRPr="002A6056" w14:paraId="6D6A4857" w14:textId="77777777" w:rsidTr="008E6310">
        <w:tc>
          <w:tcPr>
            <w:tcW w:w="1258" w:type="pct"/>
            <w:vAlign w:val="center"/>
          </w:tcPr>
          <w:p w14:paraId="23739CE0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555F37A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0FA31898" w14:textId="77777777" w:rsidTr="008E6310">
        <w:tc>
          <w:tcPr>
            <w:tcW w:w="1258" w:type="pct"/>
            <w:vAlign w:val="center"/>
          </w:tcPr>
          <w:p w14:paraId="21661437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42236F4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0974D99A" w14:textId="77777777" w:rsidTr="008E6310">
        <w:tc>
          <w:tcPr>
            <w:tcW w:w="1258" w:type="pct"/>
            <w:vAlign w:val="center"/>
          </w:tcPr>
          <w:p w14:paraId="7EF32C8C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5200F2F1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6C980EF6" w14:textId="77777777" w:rsidTr="008E6310">
        <w:trPr>
          <w:trHeight w:val="790"/>
        </w:trPr>
        <w:tc>
          <w:tcPr>
            <w:tcW w:w="1258" w:type="pct"/>
            <w:vAlign w:val="center"/>
          </w:tcPr>
          <w:p w14:paraId="62CC9873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5E0153C2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73F72D76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02524370" w14:textId="77777777" w:rsidTr="008E6310">
        <w:trPr>
          <w:trHeight w:val="327"/>
        </w:trPr>
        <w:tc>
          <w:tcPr>
            <w:tcW w:w="1258" w:type="pct"/>
            <w:vAlign w:val="center"/>
          </w:tcPr>
          <w:p w14:paraId="2082E064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57E71AE4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57FF905E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70F08" w:rsidRPr="002A6056" w14:paraId="5503A3DF" w14:textId="77777777" w:rsidTr="008E6310">
        <w:tc>
          <w:tcPr>
            <w:tcW w:w="1258" w:type="pct"/>
            <w:vAlign w:val="center"/>
          </w:tcPr>
          <w:p w14:paraId="28F1D8A2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1109A7D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26888D4F" w14:textId="77777777" w:rsidTr="008E6310">
        <w:tc>
          <w:tcPr>
            <w:tcW w:w="1258" w:type="pct"/>
            <w:vAlign w:val="center"/>
          </w:tcPr>
          <w:p w14:paraId="07B28286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646005B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4445F880" w14:textId="77777777" w:rsidTr="008E6310">
        <w:tc>
          <w:tcPr>
            <w:tcW w:w="1258" w:type="pct"/>
            <w:vAlign w:val="center"/>
          </w:tcPr>
          <w:p w14:paraId="5FA1D8E7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F0B0183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2116546F" w14:textId="77777777" w:rsidTr="008E6310">
        <w:trPr>
          <w:trHeight w:val="530"/>
        </w:trPr>
        <w:tc>
          <w:tcPr>
            <w:tcW w:w="1258" w:type="pct"/>
            <w:vAlign w:val="center"/>
          </w:tcPr>
          <w:p w14:paraId="4B5B0E48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7F3FBA71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4AE07C88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1825C306" w14:textId="77777777" w:rsidTr="008E6310">
        <w:trPr>
          <w:trHeight w:val="313"/>
        </w:trPr>
        <w:tc>
          <w:tcPr>
            <w:tcW w:w="1258" w:type="pct"/>
            <w:vAlign w:val="center"/>
          </w:tcPr>
          <w:p w14:paraId="70B1F6CB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7655CD18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54A9FB97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70F08" w:rsidRPr="002A6056" w14:paraId="4BF480B0" w14:textId="77777777" w:rsidTr="008E6310">
        <w:tc>
          <w:tcPr>
            <w:tcW w:w="1258" w:type="pct"/>
          </w:tcPr>
          <w:p w14:paraId="7BB7779F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87502AD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278D3F1D" w14:textId="77777777" w:rsidTr="008E6310">
        <w:tc>
          <w:tcPr>
            <w:tcW w:w="1258" w:type="pct"/>
          </w:tcPr>
          <w:p w14:paraId="7DF9B19B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Obywatelstwo </w:t>
            </w:r>
          </w:p>
        </w:tc>
        <w:tc>
          <w:tcPr>
            <w:tcW w:w="3742" w:type="pct"/>
            <w:gridSpan w:val="3"/>
          </w:tcPr>
          <w:p w14:paraId="6F1F870F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4C455387" w14:textId="77777777" w:rsidTr="008E6310">
        <w:tc>
          <w:tcPr>
            <w:tcW w:w="1258" w:type="pct"/>
          </w:tcPr>
          <w:p w14:paraId="70BB0E54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5321A1B4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6FF4ADAC" w14:textId="77777777" w:rsidTr="008E6310">
        <w:tc>
          <w:tcPr>
            <w:tcW w:w="1258" w:type="pct"/>
          </w:tcPr>
          <w:p w14:paraId="1AA2336B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B9B4D63" w14:textId="77777777" w:rsidR="00070F08" w:rsidRPr="002A6056" w:rsidRDefault="00070F08" w:rsidP="008E6310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3C07A916" w14:textId="77777777" w:rsidTr="008E6310">
        <w:trPr>
          <w:trHeight w:val="530"/>
        </w:trPr>
        <w:tc>
          <w:tcPr>
            <w:tcW w:w="1258" w:type="pct"/>
          </w:tcPr>
          <w:p w14:paraId="18B7901B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55200F95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A02B4AC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4DA19C0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E1AD0D7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5CA85C6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57AC336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119FD6FF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70F08" w:rsidRPr="002A6056" w14:paraId="5783292B" w14:textId="77777777" w:rsidTr="008E6310">
        <w:trPr>
          <w:trHeight w:val="325"/>
        </w:trPr>
        <w:tc>
          <w:tcPr>
            <w:tcW w:w="1258" w:type="pct"/>
          </w:tcPr>
          <w:p w14:paraId="0CEE9087" w14:textId="77777777" w:rsidR="00070F08" w:rsidRPr="002A6056" w:rsidRDefault="00070F08" w:rsidP="008E6310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372B5539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14713ECE" w14:textId="77777777" w:rsidR="00070F08" w:rsidRPr="002A6056" w:rsidRDefault="00070F08" w:rsidP="008E6310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5DCF49A2" w14:textId="77777777" w:rsidR="00070F08" w:rsidRPr="002A6056" w:rsidRDefault="00070F08" w:rsidP="00070F08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7448C515" w14:textId="77777777" w:rsidR="00070F08" w:rsidRPr="002A6056" w:rsidRDefault="00070F08" w:rsidP="00070F08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26BDB2C9" w14:textId="77777777" w:rsidR="00070F08" w:rsidRPr="002A6056" w:rsidRDefault="00070F08" w:rsidP="00070F08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>Potwierdzam prawidłowość danych zamieszczonych w Oświadczeniu.</w:t>
      </w:r>
    </w:p>
    <w:p w14:paraId="5680A21C" w14:textId="77777777" w:rsidR="00070F08" w:rsidRPr="002A6056" w:rsidRDefault="00070F08" w:rsidP="00070F08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FD7E4E4" w14:textId="77777777" w:rsidR="00070F08" w:rsidRPr="002A6056" w:rsidRDefault="00070F08" w:rsidP="00070F08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3874B4B4" w14:textId="77777777" w:rsidR="00070F08" w:rsidRPr="002A6056" w:rsidRDefault="00070F08" w:rsidP="00070F08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 xml:space="preserve">data i podpis reprezentanta Wykonawcy/Kontrahenta                         data i podpis reprezentanta Wykonawcy/Kontrahenta                                           </w:t>
      </w:r>
    </w:p>
    <w:p w14:paraId="704527DE" w14:textId="77777777" w:rsidR="00070F08" w:rsidRPr="002A6056" w:rsidRDefault="00070F08" w:rsidP="00070F08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28175E9E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2395ADB0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40350E0E" w14:textId="77777777" w:rsidR="00070F08" w:rsidRPr="002A6056" w:rsidRDefault="00070F08" w:rsidP="00070F08">
      <w:pPr>
        <w:spacing w:line="260" w:lineRule="exact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2A6056">
        <w:rPr>
          <w:rFonts w:asciiTheme="minorHAnsi" w:hAnsiTheme="minorHAnsi"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4E69161D" w14:textId="77777777" w:rsidR="00070F08" w:rsidRPr="002A6056" w:rsidRDefault="00070F08" w:rsidP="00070F08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30822702" w14:textId="77777777" w:rsidR="00070F08" w:rsidRPr="002A6056" w:rsidRDefault="00070F08" w:rsidP="00070F08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>lub inny niż kwalifikowany rodzaj podpisu cyfrowego/czytelny</w:t>
      </w:r>
    </w:p>
    <w:p w14:paraId="0C1F54B7" w14:textId="77777777" w:rsidR="00070F08" w:rsidRPr="002A6056" w:rsidRDefault="00070F08" w:rsidP="00070F08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podpis osób uprawnionych do składania oświadczeń woli</w:t>
      </w:r>
    </w:p>
    <w:p w14:paraId="2901B3EB" w14:textId="77777777" w:rsidR="00070F08" w:rsidRPr="002A6056" w:rsidRDefault="00070F08" w:rsidP="00070F08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w imieniu Wykonawcy lub  pieczątka wraz z podpisem </w:t>
      </w:r>
    </w:p>
    <w:p w14:paraId="41600421" w14:textId="77777777" w:rsidR="00070F08" w:rsidRPr="002A6056" w:rsidRDefault="00070F08" w:rsidP="00070F08">
      <w:pPr>
        <w:spacing w:line="260" w:lineRule="exact"/>
        <w:jc w:val="right"/>
        <w:rPr>
          <w:rFonts w:asciiTheme="minorHAnsi" w:hAnsiTheme="minorHAnsi" w:cstheme="minorHAnsi"/>
          <w:sz w:val="16"/>
          <w:szCs w:val="16"/>
        </w:rPr>
      </w:pPr>
    </w:p>
    <w:p w14:paraId="1B8B43F3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 xml:space="preserve">Załączniki dostarczone: </w:t>
      </w:r>
    </w:p>
    <w:p w14:paraId="48BA9293" w14:textId="77777777" w:rsidR="00070F08" w:rsidRPr="002A6056" w:rsidRDefault="00070F08" w:rsidP="00070F08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Weryfikacja identyfikacji beneficjenta rzeczywistego została dokonana na podstawie:</w:t>
      </w:r>
    </w:p>
    <w:p w14:paraId="3895EE50" w14:textId="77777777" w:rsidR="00070F08" w:rsidRPr="002A6056" w:rsidRDefault="00070F08" w:rsidP="00070F08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wyciąg z rejestru KRS/rejestr KRS (elektroniczny)/rejestr publiczny w państwie członkowskim UE</w:t>
      </w:r>
    </w:p>
    <w:p w14:paraId="6AE455E4" w14:textId="77777777" w:rsidR="00070F08" w:rsidRPr="002A6056" w:rsidRDefault="00070F08" w:rsidP="00070F08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statut spółki</w:t>
      </w:r>
    </w:p>
    <w:p w14:paraId="54BFFC12" w14:textId="77777777" w:rsidR="00070F08" w:rsidRPr="002A6056" w:rsidRDefault="00070F08" w:rsidP="00070F08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umowa spółki</w:t>
      </w:r>
    </w:p>
    <w:p w14:paraId="64361C46" w14:textId="77777777" w:rsidR="00070F08" w:rsidRPr="002A6056" w:rsidRDefault="00070F08" w:rsidP="00070F08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schemat organizacyjny</w:t>
      </w:r>
    </w:p>
    <w:p w14:paraId="0AE78C30" w14:textId="77777777" w:rsidR="00070F08" w:rsidRPr="002A6056" w:rsidRDefault="00070F08" w:rsidP="00070F08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inny dokument ………………………………………………………………………………………….</w:t>
      </w:r>
    </w:p>
    <w:p w14:paraId="6FF9D059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Objaśnienia:</w:t>
      </w:r>
    </w:p>
    <w:p w14:paraId="5DBAC809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2A6056">
        <w:rPr>
          <w:rFonts w:asciiTheme="minorHAnsi" w:hAnsiTheme="minorHAnsi" w:cstheme="minorHAnsi"/>
          <w:sz w:val="14"/>
          <w:szCs w:val="14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6198FC13" w14:textId="77777777" w:rsidR="00070F08" w:rsidRPr="002A6056" w:rsidRDefault="00070F08" w:rsidP="00070F08">
      <w:pPr>
        <w:spacing w:line="260" w:lineRule="exact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50B59F1" w14:textId="77777777" w:rsidR="00070F08" w:rsidRPr="002A6056" w:rsidRDefault="00070F08" w:rsidP="00070F08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5F8641C0" w14:textId="77777777" w:rsidR="00070F08" w:rsidRPr="002A6056" w:rsidRDefault="00070F08" w:rsidP="00070F08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3C953C5D" w14:textId="77777777" w:rsidR="00070F08" w:rsidRPr="002A6056" w:rsidRDefault="00070F08" w:rsidP="00070F08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44399EEA" w14:textId="77777777" w:rsidR="00070F08" w:rsidRPr="002A6056" w:rsidRDefault="00070F08" w:rsidP="00070F08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1925CC2" w14:textId="77777777" w:rsidR="00070F08" w:rsidRPr="002A6056" w:rsidRDefault="00070F08" w:rsidP="00070F08">
      <w:pPr>
        <w:numPr>
          <w:ilvl w:val="0"/>
          <w:numId w:val="38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16FD71F2" w14:textId="77777777" w:rsidR="00070F08" w:rsidRPr="002A6056" w:rsidRDefault="00070F08" w:rsidP="00070F08">
      <w:pPr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140900F2" w14:textId="77777777" w:rsidR="00070F08" w:rsidRPr="002A6056" w:rsidRDefault="00070F08" w:rsidP="00070F08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387607F3" w14:textId="77777777" w:rsidR="00070F08" w:rsidRPr="002A6056" w:rsidRDefault="00070F08" w:rsidP="00070F08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231BCC6C" w14:textId="77777777" w:rsidR="00070F08" w:rsidRPr="002A6056" w:rsidRDefault="00070F08" w:rsidP="00070F08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7C7E0839" w14:textId="77777777" w:rsidR="00070F08" w:rsidRPr="002A6056" w:rsidRDefault="00070F08" w:rsidP="00070F08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0A0E6D5E" w14:textId="77777777" w:rsidR="00070F08" w:rsidRPr="002A6056" w:rsidRDefault="00070F08" w:rsidP="00070F08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66866FF6" w14:textId="77777777" w:rsidR="00070F08" w:rsidRPr="002A6056" w:rsidRDefault="00070F08" w:rsidP="00070F08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4E820EC7" w14:textId="77777777" w:rsidR="00070F08" w:rsidRPr="002A6056" w:rsidRDefault="00070F08" w:rsidP="00070F08">
      <w:pPr>
        <w:spacing w:line="260" w:lineRule="exact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2A6056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6E7DBD09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2A6056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68C9ECD1" w14:textId="77777777" w:rsidR="00070F08" w:rsidRPr="002A6056" w:rsidRDefault="00070F08" w:rsidP="00070F08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3</w:t>
      </w:r>
      <w:r w:rsidRPr="002A6056">
        <w:rPr>
          <w:rFonts w:asciiTheme="minorHAnsi" w:hAnsiTheme="minorHAnsi" w:cstheme="minorHAnsi"/>
          <w:sz w:val="14"/>
          <w:szCs w:val="14"/>
        </w:rPr>
        <w:t xml:space="preserve"> Osoba zajmująca eksponowane stanowisko polityczne (PEP):</w:t>
      </w:r>
    </w:p>
    <w:p w14:paraId="258EF328" w14:textId="77777777" w:rsidR="00070F08" w:rsidRPr="002A6056" w:rsidRDefault="00070F08" w:rsidP="00070F08">
      <w:pPr>
        <w:numPr>
          <w:ilvl w:val="0"/>
          <w:numId w:val="36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2A6056">
        <w:rPr>
          <w:rFonts w:asciiTheme="minorHAnsi" w:eastAsia="Calibri" w:hAnsiTheme="minorHAnsi" w:cstheme="minorHAnsi"/>
          <w:sz w:val="14"/>
          <w:szCs w:val="14"/>
        </w:rPr>
        <w:t>osoby fizyczne zajmujące znaczące stanowiska publiczne lub pełniące znaczące funkcje publiczne, w tym:</w:t>
      </w:r>
    </w:p>
    <w:p w14:paraId="78130837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0D2F1926" w14:textId="77777777" w:rsidR="00070F08" w:rsidRPr="002A6056" w:rsidRDefault="00070F08" w:rsidP="00070F08">
      <w:pPr>
        <w:numPr>
          <w:ilvl w:val="0"/>
          <w:numId w:val="40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62E48152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34221AB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4B129921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23895225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66211009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1D7104C2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13D05800" w14:textId="77777777" w:rsidR="00070F08" w:rsidRPr="002A6056" w:rsidRDefault="00070F08" w:rsidP="00070F08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3ACCC374" w14:textId="77777777" w:rsidR="00070F08" w:rsidRPr="002A6056" w:rsidRDefault="00070F08" w:rsidP="00070F08">
      <w:pPr>
        <w:spacing w:line="260" w:lineRule="exact"/>
        <w:ind w:left="227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5C730F9B" w14:textId="77777777" w:rsidR="00070F08" w:rsidRPr="002A6056" w:rsidRDefault="00070F08" w:rsidP="00070F08">
      <w:pPr>
        <w:numPr>
          <w:ilvl w:val="0"/>
          <w:numId w:val="36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452A9EAD" w14:textId="77777777" w:rsidR="00070F08" w:rsidRPr="002A6056" w:rsidRDefault="00070F08" w:rsidP="00070F08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 xml:space="preserve">a) 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0F1625DF" w14:textId="77777777" w:rsidR="00070F08" w:rsidRPr="002A6056" w:rsidRDefault="00070F08" w:rsidP="00070F08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FB79960" w14:textId="77777777" w:rsidR="00070F08" w:rsidRPr="002A6056" w:rsidRDefault="00070F08" w:rsidP="00070F08">
      <w:pPr>
        <w:numPr>
          <w:ilvl w:val="0"/>
          <w:numId w:val="36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2183EF03" w14:textId="77777777" w:rsidR="00070F08" w:rsidRPr="002A6056" w:rsidRDefault="00070F08" w:rsidP="00070F08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a)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5D751896" w14:textId="77777777" w:rsidR="00070F08" w:rsidRPr="002A6056" w:rsidRDefault="00070F08" w:rsidP="00070F08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703D0BCE" w14:textId="77777777" w:rsidR="00070F08" w:rsidRPr="002A6056" w:rsidRDefault="00070F08" w:rsidP="00070F08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c)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rodziców osoby zajmującej eksponowane stanowisko polityczne.</w:t>
      </w:r>
    </w:p>
    <w:p w14:paraId="70FACB74" w14:textId="77777777" w:rsidR="00070F08" w:rsidRPr="002A6056" w:rsidRDefault="00070F08" w:rsidP="00070F08">
      <w:pPr>
        <w:shd w:val="clear" w:color="auto" w:fill="FFFFFF" w:themeFill="background1"/>
        <w:spacing w:before="120" w:after="120"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Zgodnie z art. 13 i 14 Rozporządzenia Parlamentu Europejskiego i Rady (UE) 2016/679 z dnia 27 kwietnia 2016 r.</w:t>
      </w:r>
      <w:r w:rsidRPr="002A6056">
        <w:rPr>
          <w:rFonts w:asciiTheme="minorHAnsi" w:hAnsiTheme="minorHAnsi" w:cstheme="minorHAnsi"/>
          <w:sz w:val="14"/>
          <w:szCs w:val="14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A6056">
        <w:rPr>
          <w:rFonts w:asciiTheme="minorHAnsi" w:hAnsiTheme="minorHAnsi" w:cstheme="minorHAnsi"/>
          <w:b/>
          <w:sz w:val="14"/>
          <w:szCs w:val="14"/>
        </w:rPr>
        <w:t>RODO</w:t>
      </w:r>
      <w:r w:rsidRPr="002A6056">
        <w:rPr>
          <w:rFonts w:asciiTheme="minorHAnsi" w:hAnsiTheme="minorHAnsi" w:cstheme="minorHAnsi"/>
          <w:sz w:val="14"/>
          <w:szCs w:val="14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36"/>
        <w:gridCol w:w="6339"/>
      </w:tblGrid>
      <w:tr w:rsidR="00070F08" w:rsidRPr="002A6056" w14:paraId="3F24F945" w14:textId="77777777" w:rsidTr="008E6310">
        <w:trPr>
          <w:trHeight w:val="439"/>
        </w:trPr>
        <w:tc>
          <w:tcPr>
            <w:tcW w:w="1655" w:type="pct"/>
            <w:shd w:val="clear" w:color="auto" w:fill="auto"/>
          </w:tcPr>
          <w:p w14:paraId="605C1773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7FC8FC9" w14:textId="77777777" w:rsidR="00070F08" w:rsidRPr="002A6056" w:rsidRDefault="00070F08" w:rsidP="008E6310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Administratorem Pani/Pana danych osobowych jest PGE Energia Odnawialna S.A. z siedzibą w Warszawie, ul. Ogrodowa 59A, </w:t>
            </w:r>
            <w:r w:rsidRPr="002A6056">
              <w:rPr>
                <w:rFonts w:asciiTheme="minorHAnsi" w:hAnsiTheme="minorHAnsi" w:cstheme="minorHAnsi"/>
              </w:rPr>
              <w:br/>
              <w:t xml:space="preserve">00-876 Warszawa  </w:t>
            </w:r>
          </w:p>
        </w:tc>
      </w:tr>
      <w:tr w:rsidR="00070F08" w:rsidRPr="002A6056" w14:paraId="6ED9CB31" w14:textId="77777777" w:rsidTr="008E6310">
        <w:trPr>
          <w:trHeight w:val="524"/>
        </w:trPr>
        <w:tc>
          <w:tcPr>
            <w:tcW w:w="1655" w:type="pct"/>
            <w:shd w:val="clear" w:color="auto" w:fill="auto"/>
          </w:tcPr>
          <w:p w14:paraId="087BB173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C53330A" w14:textId="77777777" w:rsidR="00070F08" w:rsidRPr="002A6056" w:rsidRDefault="00070F08" w:rsidP="008E6310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sprawie ochrony danych osobowych może Pani/Pan skontaktować się z Inspektorem Ochrony Danych – adres e-mail: </w:t>
            </w:r>
            <w:hyperlink r:id="rId8" w:history="1">
              <w:r w:rsidRPr="002A6056">
                <w:rPr>
                  <w:rFonts w:asciiTheme="minorHAnsi" w:hAnsiTheme="minorHAnsi" w:cstheme="minorHAnsi"/>
                  <w:bCs/>
                  <w:color w:val="0000FF"/>
                  <w:u w:val="single"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I.</w:t>
            </w:r>
          </w:p>
        </w:tc>
      </w:tr>
      <w:tr w:rsidR="00070F08" w:rsidRPr="002A6056" w14:paraId="7E4E07FF" w14:textId="77777777" w:rsidTr="008E6310">
        <w:trPr>
          <w:trHeight w:val="524"/>
        </w:trPr>
        <w:tc>
          <w:tcPr>
            <w:tcW w:w="1655" w:type="pct"/>
            <w:shd w:val="clear" w:color="auto" w:fill="auto"/>
          </w:tcPr>
          <w:p w14:paraId="3454F85C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AC8A814" w14:textId="77777777" w:rsidR="00070F08" w:rsidRPr="002A6056" w:rsidRDefault="00070F08" w:rsidP="008E6310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zostały pozyskane od .………………………..</w:t>
            </w:r>
          </w:p>
          <w:p w14:paraId="3EE4EC1F" w14:textId="77777777" w:rsidR="00070F08" w:rsidRPr="002A6056" w:rsidRDefault="00070F08" w:rsidP="008E6310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…………………………………………………………………………………………………….</w:t>
            </w:r>
          </w:p>
          <w:p w14:paraId="6F432778" w14:textId="77777777" w:rsidR="00070F08" w:rsidRPr="002A6056" w:rsidRDefault="00070F08" w:rsidP="008E6310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070F08" w:rsidRPr="002A6056" w14:paraId="2C8DF3A7" w14:textId="77777777" w:rsidTr="008E6310">
        <w:tc>
          <w:tcPr>
            <w:tcW w:w="1655" w:type="pct"/>
            <w:shd w:val="clear" w:color="auto" w:fill="auto"/>
          </w:tcPr>
          <w:p w14:paraId="1295C6F0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6FD9E10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 przetwarza lub może przetwarzać Pani/Pana dane osobowe w następujących celach: </w:t>
            </w:r>
          </w:p>
          <w:p w14:paraId="1AA57A1F" w14:textId="77777777" w:rsidR="00070F08" w:rsidRPr="002A6056" w:rsidRDefault="00070F08" w:rsidP="00070F08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594AB47A" w14:textId="77777777" w:rsidR="00070F08" w:rsidRPr="002A6056" w:rsidRDefault="00070F08" w:rsidP="00070F08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21FA9586" w14:textId="77777777" w:rsidR="00070F08" w:rsidRPr="002A6056" w:rsidRDefault="00070F08" w:rsidP="00070F08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2546EA0E" w14:textId="77777777" w:rsidR="00070F08" w:rsidRPr="002A6056" w:rsidRDefault="00070F08" w:rsidP="00070F08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070F08" w:rsidRPr="002A6056" w14:paraId="5F91D8C8" w14:textId="77777777" w:rsidTr="008E6310">
        <w:trPr>
          <w:trHeight w:val="417"/>
        </w:trPr>
        <w:tc>
          <w:tcPr>
            <w:tcW w:w="1655" w:type="pct"/>
            <w:shd w:val="clear" w:color="auto" w:fill="auto"/>
          </w:tcPr>
          <w:p w14:paraId="5CC91BF7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Kategorie odnośnych </w:t>
            </w:r>
            <w:r w:rsidRPr="002A6056">
              <w:rPr>
                <w:rFonts w:asciiTheme="minorHAnsi" w:hAnsiTheme="minorHAnsi" w:cstheme="minorHAnsi"/>
                <w:b/>
              </w:rPr>
              <w:lastRenderedPageBreak/>
              <w:t>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A42CBD1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lastRenderedPageBreak/>
              <w:t>Zakres przetwarzanych danych może obejmować dane identyfikacyjne takie jak: imię, nazwisko, służbowy adres e-mail, służbowy numer telefonu, stanowisko.</w:t>
            </w:r>
          </w:p>
        </w:tc>
      </w:tr>
      <w:tr w:rsidR="00070F08" w:rsidRPr="002A6056" w14:paraId="577E6085" w14:textId="77777777" w:rsidTr="008E6310">
        <w:trPr>
          <w:trHeight w:val="417"/>
        </w:trPr>
        <w:tc>
          <w:tcPr>
            <w:tcW w:w="1655" w:type="pct"/>
            <w:shd w:val="clear" w:color="auto" w:fill="auto"/>
          </w:tcPr>
          <w:p w14:paraId="793651E9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3F14F02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mogą być przekazywane następującym odbiorcom danych:</w:t>
            </w:r>
          </w:p>
          <w:p w14:paraId="4B70C0D7" w14:textId="77777777" w:rsidR="00070F08" w:rsidRPr="002A6056" w:rsidRDefault="00070F08" w:rsidP="00070F08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z Grupy Kapitałowej PGE.</w:t>
            </w:r>
          </w:p>
          <w:p w14:paraId="3FA2CC07" w14:textId="77777777" w:rsidR="00070F08" w:rsidRPr="002A6056" w:rsidRDefault="00070F08" w:rsidP="00070F08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6379ECCD" w14:textId="77777777" w:rsidR="00070F08" w:rsidRPr="002A6056" w:rsidRDefault="00070F08" w:rsidP="00070F08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070F08" w:rsidRPr="002A6056" w14:paraId="1CA0DCC1" w14:textId="77777777" w:rsidTr="008E6310">
        <w:trPr>
          <w:trHeight w:val="417"/>
        </w:trPr>
        <w:tc>
          <w:tcPr>
            <w:tcW w:w="1655" w:type="pct"/>
            <w:shd w:val="clear" w:color="auto" w:fill="auto"/>
          </w:tcPr>
          <w:p w14:paraId="2649A54F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  <w:bCs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72579D1D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Pani/Pana dane osobowe co do zasady nie będą przekazywane poza Europejski Obszar Gospodarczy (dalej: EOG). </w:t>
            </w:r>
            <w:r w:rsidRPr="002A6056">
              <w:rPr>
                <w:rFonts w:asciiTheme="minorHAnsi" w:hAnsiTheme="minorHAnsi" w:cstheme="minorHAnsi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9" w:history="1">
              <w:r w:rsidRPr="002A6056">
                <w:rPr>
                  <w:rFonts w:asciiTheme="minorHAnsi" w:hAnsiTheme="minorHAnsi" w:cstheme="minorHAnsi"/>
                </w:rPr>
                <w:t>iod.pgesystemy@gkpge.pl</w:t>
              </w:r>
            </w:hyperlink>
            <w:r w:rsidRPr="002A6056">
              <w:rPr>
                <w:rFonts w:asciiTheme="minorHAnsi" w:hAnsiTheme="minorHAnsi" w:cstheme="minorHAnsi"/>
              </w:rPr>
              <w:t xml:space="preserve">. </w:t>
            </w:r>
          </w:p>
          <w:p w14:paraId="26336470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przypadku pozostałych podwykonawców zastosowany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0" w:history="1">
              <w:r w:rsidRPr="002A6056">
                <w:rPr>
                  <w:rFonts w:asciiTheme="minorHAnsi" w:hAnsiTheme="minorHAnsi" w:cstheme="minorHAnsi"/>
                  <w:bCs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</w:t>
            </w:r>
          </w:p>
        </w:tc>
      </w:tr>
      <w:tr w:rsidR="00070F08" w:rsidRPr="002A6056" w14:paraId="20C36C2C" w14:textId="77777777" w:rsidTr="008E6310">
        <w:trPr>
          <w:trHeight w:val="417"/>
        </w:trPr>
        <w:tc>
          <w:tcPr>
            <w:tcW w:w="1655" w:type="pct"/>
            <w:shd w:val="clear" w:color="auto" w:fill="auto"/>
          </w:tcPr>
          <w:p w14:paraId="62419733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9527D7C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zależności od celu przetwarzania Pani/Pana dane osobowe będą przechowywane :</w:t>
            </w:r>
          </w:p>
          <w:p w14:paraId="3CA4BE7C" w14:textId="77777777" w:rsidR="00070F08" w:rsidRPr="002A6056" w:rsidRDefault="00070F08" w:rsidP="00070F08">
            <w:pPr>
              <w:pStyle w:val="Akapitzlist"/>
              <w:numPr>
                <w:ilvl w:val="0"/>
                <w:numId w:val="50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172C7CFB" w14:textId="77777777" w:rsidR="00070F08" w:rsidRPr="002A6056" w:rsidRDefault="00070F08" w:rsidP="00070F08">
            <w:pPr>
              <w:pStyle w:val="Akapitzlist"/>
              <w:numPr>
                <w:ilvl w:val="0"/>
                <w:numId w:val="50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do momentu zakończenia postępowań cywilnych, egzekucyjnych, administracyjnych i karnych wymagających przetwarzania Pani/Pana danych.</w:t>
            </w:r>
          </w:p>
        </w:tc>
      </w:tr>
      <w:tr w:rsidR="00070F08" w:rsidRPr="002A6056" w14:paraId="1061ECE0" w14:textId="77777777" w:rsidTr="008E6310">
        <w:trPr>
          <w:trHeight w:val="1078"/>
        </w:trPr>
        <w:tc>
          <w:tcPr>
            <w:tcW w:w="1655" w:type="pct"/>
            <w:shd w:val="clear" w:color="auto" w:fill="auto"/>
          </w:tcPr>
          <w:p w14:paraId="0419964D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4A7B1EE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070F08" w:rsidRPr="002A6056" w14:paraId="6FC4C4B8" w14:textId="77777777" w:rsidTr="008E6310">
        <w:trPr>
          <w:trHeight w:val="702"/>
        </w:trPr>
        <w:tc>
          <w:tcPr>
            <w:tcW w:w="1655" w:type="pct"/>
            <w:shd w:val="clear" w:color="auto" w:fill="auto"/>
          </w:tcPr>
          <w:p w14:paraId="17C9190E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8D2F319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070F08" w:rsidRPr="002A6056" w14:paraId="4647217A" w14:textId="77777777" w:rsidTr="008E6310">
        <w:trPr>
          <w:trHeight w:val="1078"/>
        </w:trPr>
        <w:tc>
          <w:tcPr>
            <w:tcW w:w="1655" w:type="pct"/>
            <w:shd w:val="clear" w:color="auto" w:fill="auto"/>
          </w:tcPr>
          <w:p w14:paraId="6ABBC159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FF572EF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070F08" w:rsidRPr="002A6056" w14:paraId="71CD0597" w14:textId="77777777" w:rsidTr="008E6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31DC1951" w14:textId="77777777" w:rsidR="00070F08" w:rsidRPr="002A6056" w:rsidRDefault="00070F08" w:rsidP="00070F08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3C403A7" w14:textId="77777777" w:rsidR="00070F08" w:rsidRPr="002A6056" w:rsidRDefault="00070F08" w:rsidP="008E6310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36F9C8FA" w14:textId="77777777" w:rsidR="008E4C7D" w:rsidRDefault="008E4C7D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8E4C7D" w:rsidSect="000C37C0">
      <w:headerReference w:type="default" r:id="rId11"/>
      <w:footerReference w:type="even" r:id="rId12"/>
      <w:footerReference w:type="default" r:id="rId13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906CB" w14:textId="77777777" w:rsidR="00D42D66" w:rsidRDefault="00D42D66" w:rsidP="00566A36">
      <w:r>
        <w:separator/>
      </w:r>
    </w:p>
  </w:endnote>
  <w:endnote w:type="continuationSeparator" w:id="0">
    <w:p w14:paraId="0FA3CBAB" w14:textId="77777777" w:rsidR="00D42D66" w:rsidRDefault="00D42D6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B20D" w14:textId="77777777" w:rsidR="00875CDD" w:rsidRDefault="00875C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217105" w14:textId="77777777" w:rsidR="00875CDD" w:rsidRDefault="00875C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01B85808" w14:textId="77777777" w:rsidR="00875CDD" w:rsidRPr="00CA4B37" w:rsidRDefault="00875CD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3FD91A" wp14:editId="1978A4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25D8026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815DD7C" w14:textId="77777777" w:rsidR="00875CDD" w:rsidRPr="003E3547" w:rsidRDefault="00875CD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14:paraId="19DEA8D5" w14:textId="77777777" w:rsidR="00875CDD" w:rsidRPr="00925733" w:rsidRDefault="00875CD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12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17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FFA223" w14:textId="77777777" w:rsidR="00875CDD" w:rsidRPr="00925733" w:rsidRDefault="00875CD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7508" w14:textId="77777777" w:rsidR="00D42D66" w:rsidRDefault="00D42D66" w:rsidP="00566A36">
      <w:r>
        <w:separator/>
      </w:r>
    </w:p>
  </w:footnote>
  <w:footnote w:type="continuationSeparator" w:id="0">
    <w:p w14:paraId="24E169FD" w14:textId="77777777" w:rsidR="00D42D66" w:rsidRDefault="00D42D6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2D0AF" w14:textId="77777777" w:rsidR="00875CDD" w:rsidRDefault="00875CD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7DC0516"/>
    <w:multiLevelType w:val="hybridMultilevel"/>
    <w:tmpl w:val="8A02FEAA"/>
    <w:lvl w:ilvl="0" w:tplc="33081F54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B1468F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18"/>
      </w:rPr>
    </w:lvl>
    <w:lvl w:ilvl="1" w:tplc="04150001">
      <w:numFmt w:val="decimal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>
      <w:numFmt w:val="decimal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92404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8FC1EAA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65683">
    <w:abstractNumId w:val="12"/>
  </w:num>
  <w:num w:numId="2" w16cid:durableId="1112166523">
    <w:abstractNumId w:val="15"/>
  </w:num>
  <w:num w:numId="3" w16cid:durableId="1025442521">
    <w:abstractNumId w:val="43"/>
  </w:num>
  <w:num w:numId="4" w16cid:durableId="457338981">
    <w:abstractNumId w:val="13"/>
  </w:num>
  <w:num w:numId="5" w16cid:durableId="1537739114">
    <w:abstractNumId w:val="27"/>
  </w:num>
  <w:num w:numId="6" w16cid:durableId="1802382637">
    <w:abstractNumId w:val="11"/>
  </w:num>
  <w:num w:numId="7" w16cid:durableId="2041854157">
    <w:abstractNumId w:val="29"/>
  </w:num>
  <w:num w:numId="8" w16cid:durableId="62726881">
    <w:abstractNumId w:val="30"/>
  </w:num>
  <w:num w:numId="9" w16cid:durableId="102964637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3043295">
    <w:abstractNumId w:val="40"/>
  </w:num>
  <w:num w:numId="11" w16cid:durableId="604115632">
    <w:abstractNumId w:val="61"/>
  </w:num>
  <w:num w:numId="12" w16cid:durableId="1292900897">
    <w:abstractNumId w:val="62"/>
  </w:num>
  <w:num w:numId="13" w16cid:durableId="1364941840">
    <w:abstractNumId w:val="10"/>
  </w:num>
  <w:num w:numId="14" w16cid:durableId="1668970545">
    <w:abstractNumId w:val="31"/>
  </w:num>
  <w:num w:numId="15" w16cid:durableId="704986863">
    <w:abstractNumId w:val="44"/>
  </w:num>
  <w:num w:numId="16" w16cid:durableId="1963418094">
    <w:abstractNumId w:val="45"/>
  </w:num>
  <w:num w:numId="17" w16cid:durableId="15856440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8408797">
    <w:abstractNumId w:val="33"/>
  </w:num>
  <w:num w:numId="19" w16cid:durableId="769201013">
    <w:abstractNumId w:val="38"/>
  </w:num>
  <w:num w:numId="20" w16cid:durableId="2884417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15014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492474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54514318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05068955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46944857">
    <w:abstractNumId w:val="16"/>
  </w:num>
  <w:num w:numId="26" w16cid:durableId="1841239447">
    <w:abstractNumId w:val="54"/>
  </w:num>
  <w:num w:numId="27" w16cid:durableId="1391002781">
    <w:abstractNumId w:val="22"/>
  </w:num>
  <w:num w:numId="28" w16cid:durableId="1949660764">
    <w:abstractNumId w:val="19"/>
  </w:num>
  <w:num w:numId="29" w16cid:durableId="768625111">
    <w:abstractNumId w:val="36"/>
  </w:num>
  <w:num w:numId="30" w16cid:durableId="586109432">
    <w:abstractNumId w:val="49"/>
  </w:num>
  <w:num w:numId="31" w16cid:durableId="1000280018">
    <w:abstractNumId w:val="24"/>
  </w:num>
  <w:num w:numId="32" w16cid:durableId="879391817">
    <w:abstractNumId w:val="41"/>
  </w:num>
  <w:num w:numId="33" w16cid:durableId="60715437">
    <w:abstractNumId w:val="53"/>
  </w:num>
  <w:num w:numId="34" w16cid:durableId="664868583">
    <w:abstractNumId w:val="50"/>
  </w:num>
  <w:num w:numId="35" w16cid:durableId="1958829538">
    <w:abstractNumId w:val="21"/>
  </w:num>
  <w:num w:numId="36" w16cid:durableId="2127233069">
    <w:abstractNumId w:val="57"/>
  </w:num>
  <w:num w:numId="37" w16cid:durableId="2146072399">
    <w:abstractNumId w:val="46"/>
  </w:num>
  <w:num w:numId="38" w16cid:durableId="2135900928">
    <w:abstractNumId w:val="56"/>
  </w:num>
  <w:num w:numId="39" w16cid:durableId="1327897342">
    <w:abstractNumId w:val="14"/>
  </w:num>
  <w:num w:numId="40" w16cid:durableId="1533615322">
    <w:abstractNumId w:val="58"/>
  </w:num>
  <w:num w:numId="41" w16cid:durableId="1096629709">
    <w:abstractNumId w:val="60"/>
  </w:num>
  <w:num w:numId="42" w16cid:durableId="1725446620">
    <w:abstractNumId w:val="37"/>
  </w:num>
  <w:num w:numId="43" w16cid:durableId="1245409683">
    <w:abstractNumId w:val="55"/>
  </w:num>
  <w:num w:numId="44" w16cid:durableId="1547984288">
    <w:abstractNumId w:val="63"/>
  </w:num>
  <w:num w:numId="45" w16cid:durableId="243952180">
    <w:abstractNumId w:val="17"/>
  </w:num>
  <w:num w:numId="46" w16cid:durableId="284315637">
    <w:abstractNumId w:val="32"/>
  </w:num>
  <w:num w:numId="47" w16cid:durableId="1746341910">
    <w:abstractNumId w:val="52"/>
  </w:num>
  <w:num w:numId="48" w16cid:durableId="1284002247">
    <w:abstractNumId w:val="35"/>
  </w:num>
  <w:num w:numId="49" w16cid:durableId="1971744622">
    <w:abstractNumId w:val="39"/>
  </w:num>
  <w:num w:numId="50" w16cid:durableId="558782636">
    <w:abstractNumId w:val="34"/>
  </w:num>
  <w:num w:numId="51" w16cid:durableId="10396292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06102202">
    <w:abstractNumId w:val="26"/>
  </w:num>
  <w:num w:numId="53" w16cid:durableId="355741270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0B7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595"/>
    <w:rsid w:val="000178B9"/>
    <w:rsid w:val="0002072D"/>
    <w:rsid w:val="00020AB1"/>
    <w:rsid w:val="00021EF7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48A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6F6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0F08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3FFD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466A"/>
    <w:rsid w:val="000951E9"/>
    <w:rsid w:val="0009600A"/>
    <w:rsid w:val="00096206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0E2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4F8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C17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2A9A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69C6"/>
    <w:rsid w:val="001571C8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455F"/>
    <w:rsid w:val="00165175"/>
    <w:rsid w:val="00165860"/>
    <w:rsid w:val="00165DD5"/>
    <w:rsid w:val="001662F3"/>
    <w:rsid w:val="0016661D"/>
    <w:rsid w:val="00166672"/>
    <w:rsid w:val="0016673F"/>
    <w:rsid w:val="00166D40"/>
    <w:rsid w:val="00166EAB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EA2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905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296E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3B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77D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4F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0977"/>
    <w:rsid w:val="0022200F"/>
    <w:rsid w:val="002221B3"/>
    <w:rsid w:val="00222533"/>
    <w:rsid w:val="0022273D"/>
    <w:rsid w:val="00222DB5"/>
    <w:rsid w:val="00222FC4"/>
    <w:rsid w:val="00223668"/>
    <w:rsid w:val="002236DD"/>
    <w:rsid w:val="00223BA8"/>
    <w:rsid w:val="00223FF4"/>
    <w:rsid w:val="002242A7"/>
    <w:rsid w:val="002242C5"/>
    <w:rsid w:val="00224D4E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5D0"/>
    <w:rsid w:val="00265FF0"/>
    <w:rsid w:val="00266222"/>
    <w:rsid w:val="00266968"/>
    <w:rsid w:val="00267360"/>
    <w:rsid w:val="00267C6F"/>
    <w:rsid w:val="0027082D"/>
    <w:rsid w:val="002710DD"/>
    <w:rsid w:val="00271248"/>
    <w:rsid w:val="00271CCA"/>
    <w:rsid w:val="00271F1F"/>
    <w:rsid w:val="0027231A"/>
    <w:rsid w:val="0027250A"/>
    <w:rsid w:val="002725C8"/>
    <w:rsid w:val="00272846"/>
    <w:rsid w:val="00272B99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048D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056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A99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314"/>
    <w:rsid w:val="002D05F3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12B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082D"/>
    <w:rsid w:val="00320C7C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33D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0B4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CCF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062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C0A"/>
    <w:rsid w:val="00384E41"/>
    <w:rsid w:val="00385086"/>
    <w:rsid w:val="0038554D"/>
    <w:rsid w:val="00385AE8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3F8D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6C32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D77AD"/>
    <w:rsid w:val="003E0FFD"/>
    <w:rsid w:val="003E1897"/>
    <w:rsid w:val="003E1CD4"/>
    <w:rsid w:val="003E1E74"/>
    <w:rsid w:val="003E2AA4"/>
    <w:rsid w:val="003E2E1C"/>
    <w:rsid w:val="003E3547"/>
    <w:rsid w:val="003E3E62"/>
    <w:rsid w:val="003E4599"/>
    <w:rsid w:val="003E4C85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C41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5DAB"/>
    <w:rsid w:val="00455F86"/>
    <w:rsid w:val="00457289"/>
    <w:rsid w:val="004575A3"/>
    <w:rsid w:val="00457EAC"/>
    <w:rsid w:val="0046036B"/>
    <w:rsid w:val="00460605"/>
    <w:rsid w:val="004607E6"/>
    <w:rsid w:val="00460ABA"/>
    <w:rsid w:val="00460BA1"/>
    <w:rsid w:val="00460C1E"/>
    <w:rsid w:val="00460CFE"/>
    <w:rsid w:val="00460E81"/>
    <w:rsid w:val="00460F27"/>
    <w:rsid w:val="00461CF1"/>
    <w:rsid w:val="00462015"/>
    <w:rsid w:val="00462679"/>
    <w:rsid w:val="00463295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1F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B8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58C6"/>
    <w:rsid w:val="00485C7F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A9"/>
    <w:rsid w:val="004A4AD2"/>
    <w:rsid w:val="004A4EAF"/>
    <w:rsid w:val="004A4F1A"/>
    <w:rsid w:val="004A50D3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0DB3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D7774"/>
    <w:rsid w:val="004E0F40"/>
    <w:rsid w:val="004E1E6A"/>
    <w:rsid w:val="004E252A"/>
    <w:rsid w:val="004E2AC5"/>
    <w:rsid w:val="004E3099"/>
    <w:rsid w:val="004E3444"/>
    <w:rsid w:val="004E3A65"/>
    <w:rsid w:val="004E441F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3D1A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2FF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12"/>
    <w:rsid w:val="0053267A"/>
    <w:rsid w:val="00532C1E"/>
    <w:rsid w:val="00533B2F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609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29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9A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48D8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3A8"/>
    <w:rsid w:val="005905DA"/>
    <w:rsid w:val="0059061D"/>
    <w:rsid w:val="00590B98"/>
    <w:rsid w:val="005911B7"/>
    <w:rsid w:val="00591506"/>
    <w:rsid w:val="005919C8"/>
    <w:rsid w:val="00591D02"/>
    <w:rsid w:val="0059203B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64C5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25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0B4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6A1"/>
    <w:rsid w:val="005B370F"/>
    <w:rsid w:val="005B382C"/>
    <w:rsid w:val="005B4304"/>
    <w:rsid w:val="005B447C"/>
    <w:rsid w:val="005B517F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C0A"/>
    <w:rsid w:val="005C0E4B"/>
    <w:rsid w:val="005C11B1"/>
    <w:rsid w:val="005C17C6"/>
    <w:rsid w:val="005C19F4"/>
    <w:rsid w:val="005C20D2"/>
    <w:rsid w:val="005C2393"/>
    <w:rsid w:val="005C322B"/>
    <w:rsid w:val="005C330C"/>
    <w:rsid w:val="005C375F"/>
    <w:rsid w:val="005C399B"/>
    <w:rsid w:val="005C429E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090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6A7E"/>
    <w:rsid w:val="005E7128"/>
    <w:rsid w:val="005E7918"/>
    <w:rsid w:val="005E7EA1"/>
    <w:rsid w:val="005F0531"/>
    <w:rsid w:val="005F1381"/>
    <w:rsid w:val="005F191C"/>
    <w:rsid w:val="005F1D44"/>
    <w:rsid w:val="005F2065"/>
    <w:rsid w:val="005F27FE"/>
    <w:rsid w:val="005F2937"/>
    <w:rsid w:val="005F3B80"/>
    <w:rsid w:val="005F3B8F"/>
    <w:rsid w:val="005F3C2A"/>
    <w:rsid w:val="005F4415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05C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19D"/>
    <w:rsid w:val="006109BA"/>
    <w:rsid w:val="006115C0"/>
    <w:rsid w:val="00611E4C"/>
    <w:rsid w:val="00611F1F"/>
    <w:rsid w:val="0061234E"/>
    <w:rsid w:val="0061260F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8A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0EE"/>
    <w:rsid w:val="00651314"/>
    <w:rsid w:val="0065133E"/>
    <w:rsid w:val="00651B5B"/>
    <w:rsid w:val="0065214B"/>
    <w:rsid w:val="00652BA4"/>
    <w:rsid w:val="00652FA0"/>
    <w:rsid w:val="0065336E"/>
    <w:rsid w:val="00653503"/>
    <w:rsid w:val="00654309"/>
    <w:rsid w:val="00654552"/>
    <w:rsid w:val="00654739"/>
    <w:rsid w:val="0065539C"/>
    <w:rsid w:val="00655C36"/>
    <w:rsid w:val="0065602E"/>
    <w:rsid w:val="006562CC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5DAC"/>
    <w:rsid w:val="006A6387"/>
    <w:rsid w:val="006A768C"/>
    <w:rsid w:val="006A7AD3"/>
    <w:rsid w:val="006A7D0E"/>
    <w:rsid w:val="006B0350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A7B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59F"/>
    <w:rsid w:val="006D7CD9"/>
    <w:rsid w:val="006D7CED"/>
    <w:rsid w:val="006E08DA"/>
    <w:rsid w:val="006E092D"/>
    <w:rsid w:val="006E0DBA"/>
    <w:rsid w:val="006E131A"/>
    <w:rsid w:val="006E14F1"/>
    <w:rsid w:val="006E1FBE"/>
    <w:rsid w:val="006E2DC4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E7CDA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749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6D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67F0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09CD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2F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0C06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46"/>
    <w:rsid w:val="007E0ED4"/>
    <w:rsid w:val="007E19D0"/>
    <w:rsid w:val="007E2071"/>
    <w:rsid w:val="007E20D5"/>
    <w:rsid w:val="007E2220"/>
    <w:rsid w:val="007E25C9"/>
    <w:rsid w:val="007E26CD"/>
    <w:rsid w:val="007E2D1F"/>
    <w:rsid w:val="007E39F4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09D0"/>
    <w:rsid w:val="00801061"/>
    <w:rsid w:val="00801428"/>
    <w:rsid w:val="008017CD"/>
    <w:rsid w:val="00801B2E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864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B22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5CDD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676"/>
    <w:rsid w:val="008A2947"/>
    <w:rsid w:val="008A2A4A"/>
    <w:rsid w:val="008A3EEF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8F2"/>
    <w:rsid w:val="008D2940"/>
    <w:rsid w:val="008D2CB6"/>
    <w:rsid w:val="008D3160"/>
    <w:rsid w:val="008D377A"/>
    <w:rsid w:val="008D4A8D"/>
    <w:rsid w:val="008D54AC"/>
    <w:rsid w:val="008D5C79"/>
    <w:rsid w:val="008D6234"/>
    <w:rsid w:val="008D629B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7D"/>
    <w:rsid w:val="008E4C9B"/>
    <w:rsid w:val="008E4F0A"/>
    <w:rsid w:val="008E6094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07CA0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3E24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3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AFB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0DC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77DC5"/>
    <w:rsid w:val="0098021E"/>
    <w:rsid w:val="009812D6"/>
    <w:rsid w:val="0098245E"/>
    <w:rsid w:val="00982684"/>
    <w:rsid w:val="00982838"/>
    <w:rsid w:val="009828FE"/>
    <w:rsid w:val="00982A75"/>
    <w:rsid w:val="0098349F"/>
    <w:rsid w:val="00983AC0"/>
    <w:rsid w:val="00983C3F"/>
    <w:rsid w:val="00983D0A"/>
    <w:rsid w:val="009844D9"/>
    <w:rsid w:val="0098487D"/>
    <w:rsid w:val="00984D5B"/>
    <w:rsid w:val="009850C1"/>
    <w:rsid w:val="0098599E"/>
    <w:rsid w:val="00985C62"/>
    <w:rsid w:val="0098678F"/>
    <w:rsid w:val="009867E2"/>
    <w:rsid w:val="0098685D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6E6"/>
    <w:rsid w:val="009937C0"/>
    <w:rsid w:val="00993F54"/>
    <w:rsid w:val="009941C1"/>
    <w:rsid w:val="0099429A"/>
    <w:rsid w:val="00995066"/>
    <w:rsid w:val="00995A6B"/>
    <w:rsid w:val="00995ED2"/>
    <w:rsid w:val="00996999"/>
    <w:rsid w:val="0099773D"/>
    <w:rsid w:val="009A101D"/>
    <w:rsid w:val="009A1384"/>
    <w:rsid w:val="009A19FA"/>
    <w:rsid w:val="009A1A48"/>
    <w:rsid w:val="009A2519"/>
    <w:rsid w:val="009A29D1"/>
    <w:rsid w:val="009A3673"/>
    <w:rsid w:val="009A3F7A"/>
    <w:rsid w:val="009A4109"/>
    <w:rsid w:val="009A4997"/>
    <w:rsid w:val="009A501A"/>
    <w:rsid w:val="009A508E"/>
    <w:rsid w:val="009A55BB"/>
    <w:rsid w:val="009A65E8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724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99C"/>
    <w:rsid w:val="009D4D26"/>
    <w:rsid w:val="009D52DE"/>
    <w:rsid w:val="009D56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2D2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6C8"/>
    <w:rsid w:val="00A157E1"/>
    <w:rsid w:val="00A15934"/>
    <w:rsid w:val="00A15B77"/>
    <w:rsid w:val="00A15D84"/>
    <w:rsid w:val="00A15F95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7F1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6EF6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7E5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0F91"/>
    <w:rsid w:val="00A51452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2CEC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531"/>
    <w:rsid w:val="00A72B33"/>
    <w:rsid w:val="00A72B65"/>
    <w:rsid w:val="00A72DAD"/>
    <w:rsid w:val="00A7311D"/>
    <w:rsid w:val="00A734B3"/>
    <w:rsid w:val="00A73630"/>
    <w:rsid w:val="00A739AB"/>
    <w:rsid w:val="00A73B9A"/>
    <w:rsid w:val="00A74718"/>
    <w:rsid w:val="00A74A7E"/>
    <w:rsid w:val="00A74AC9"/>
    <w:rsid w:val="00A74E2A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5F1A"/>
    <w:rsid w:val="00A86CFE"/>
    <w:rsid w:val="00A86FB2"/>
    <w:rsid w:val="00A871CA"/>
    <w:rsid w:val="00A87521"/>
    <w:rsid w:val="00A87D18"/>
    <w:rsid w:val="00A900D6"/>
    <w:rsid w:val="00A90BDE"/>
    <w:rsid w:val="00A91437"/>
    <w:rsid w:val="00A9163D"/>
    <w:rsid w:val="00A918C0"/>
    <w:rsid w:val="00A91EEF"/>
    <w:rsid w:val="00A921E4"/>
    <w:rsid w:val="00A922A1"/>
    <w:rsid w:val="00A92797"/>
    <w:rsid w:val="00A93A31"/>
    <w:rsid w:val="00A93A7E"/>
    <w:rsid w:val="00A93EF3"/>
    <w:rsid w:val="00A9496B"/>
    <w:rsid w:val="00A949B4"/>
    <w:rsid w:val="00A96D61"/>
    <w:rsid w:val="00A97112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0E20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099"/>
    <w:rsid w:val="00AD3381"/>
    <w:rsid w:val="00AD3D1C"/>
    <w:rsid w:val="00AD5926"/>
    <w:rsid w:val="00AD626E"/>
    <w:rsid w:val="00AD62D0"/>
    <w:rsid w:val="00AD6C93"/>
    <w:rsid w:val="00AD7A6C"/>
    <w:rsid w:val="00AD7FEA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1A"/>
    <w:rsid w:val="00AE718D"/>
    <w:rsid w:val="00AE72B1"/>
    <w:rsid w:val="00AE738D"/>
    <w:rsid w:val="00AE7A2D"/>
    <w:rsid w:val="00AF0F77"/>
    <w:rsid w:val="00AF1025"/>
    <w:rsid w:val="00AF15F6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04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687A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C4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3A0B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57D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845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A9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0F6C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B0F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6C97"/>
    <w:rsid w:val="00BC79B1"/>
    <w:rsid w:val="00BC7C3D"/>
    <w:rsid w:val="00BC7C54"/>
    <w:rsid w:val="00BC7E60"/>
    <w:rsid w:val="00BD0F3C"/>
    <w:rsid w:val="00BD0F96"/>
    <w:rsid w:val="00BD12D1"/>
    <w:rsid w:val="00BD1B28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9C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1EB7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06A7"/>
    <w:rsid w:val="00C416D9"/>
    <w:rsid w:val="00C41E03"/>
    <w:rsid w:val="00C427FA"/>
    <w:rsid w:val="00C432BD"/>
    <w:rsid w:val="00C433C1"/>
    <w:rsid w:val="00C43FCF"/>
    <w:rsid w:val="00C45014"/>
    <w:rsid w:val="00C4520F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4F1D"/>
    <w:rsid w:val="00C74F9B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97FDD"/>
    <w:rsid w:val="00CA09F8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9A2"/>
    <w:rsid w:val="00CB3BA5"/>
    <w:rsid w:val="00CB3FED"/>
    <w:rsid w:val="00CB494F"/>
    <w:rsid w:val="00CB5102"/>
    <w:rsid w:val="00CB5448"/>
    <w:rsid w:val="00CB635B"/>
    <w:rsid w:val="00CB6576"/>
    <w:rsid w:val="00CB699F"/>
    <w:rsid w:val="00CB6AE6"/>
    <w:rsid w:val="00CB7929"/>
    <w:rsid w:val="00CC0983"/>
    <w:rsid w:val="00CC1811"/>
    <w:rsid w:val="00CC1A47"/>
    <w:rsid w:val="00CC1C81"/>
    <w:rsid w:val="00CC2023"/>
    <w:rsid w:val="00CC274C"/>
    <w:rsid w:val="00CC2D8D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1C3B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98D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150F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0C6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2D66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1CD9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761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0DA3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390"/>
    <w:rsid w:val="00D847E9"/>
    <w:rsid w:val="00D849DB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818"/>
    <w:rsid w:val="00DD3F45"/>
    <w:rsid w:val="00DD3FA6"/>
    <w:rsid w:val="00DD4B5A"/>
    <w:rsid w:val="00DD55F1"/>
    <w:rsid w:val="00DD5DCC"/>
    <w:rsid w:val="00DD65D1"/>
    <w:rsid w:val="00DD7643"/>
    <w:rsid w:val="00DD7718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19D"/>
    <w:rsid w:val="00DF12CE"/>
    <w:rsid w:val="00DF1563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127"/>
    <w:rsid w:val="00E03D28"/>
    <w:rsid w:val="00E0455C"/>
    <w:rsid w:val="00E0484A"/>
    <w:rsid w:val="00E051EF"/>
    <w:rsid w:val="00E05253"/>
    <w:rsid w:val="00E054A6"/>
    <w:rsid w:val="00E05A76"/>
    <w:rsid w:val="00E05B7A"/>
    <w:rsid w:val="00E05F80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97B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608"/>
    <w:rsid w:val="00E22E24"/>
    <w:rsid w:val="00E23774"/>
    <w:rsid w:val="00E23ECE"/>
    <w:rsid w:val="00E24A71"/>
    <w:rsid w:val="00E256F8"/>
    <w:rsid w:val="00E25D03"/>
    <w:rsid w:val="00E25D2C"/>
    <w:rsid w:val="00E2617C"/>
    <w:rsid w:val="00E266CC"/>
    <w:rsid w:val="00E26799"/>
    <w:rsid w:val="00E26AB3"/>
    <w:rsid w:val="00E26F7E"/>
    <w:rsid w:val="00E27144"/>
    <w:rsid w:val="00E2793F"/>
    <w:rsid w:val="00E27E77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6EAC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5F91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04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2FEF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426"/>
    <w:rsid w:val="00E90C77"/>
    <w:rsid w:val="00E90C7F"/>
    <w:rsid w:val="00E9155E"/>
    <w:rsid w:val="00E9183B"/>
    <w:rsid w:val="00E91A63"/>
    <w:rsid w:val="00E92495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B91"/>
    <w:rsid w:val="00E96D8B"/>
    <w:rsid w:val="00E9704B"/>
    <w:rsid w:val="00EA07E2"/>
    <w:rsid w:val="00EA0E60"/>
    <w:rsid w:val="00EA15C5"/>
    <w:rsid w:val="00EA1675"/>
    <w:rsid w:val="00EA1A0C"/>
    <w:rsid w:val="00EA3938"/>
    <w:rsid w:val="00EA3D61"/>
    <w:rsid w:val="00EA48EF"/>
    <w:rsid w:val="00EA4C00"/>
    <w:rsid w:val="00EA51EA"/>
    <w:rsid w:val="00EA6270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4EB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354"/>
    <w:rsid w:val="00EE2BC3"/>
    <w:rsid w:val="00EE2DB1"/>
    <w:rsid w:val="00EE37F3"/>
    <w:rsid w:val="00EE3E5D"/>
    <w:rsid w:val="00EE47F7"/>
    <w:rsid w:val="00EE489D"/>
    <w:rsid w:val="00EE4B75"/>
    <w:rsid w:val="00EE5885"/>
    <w:rsid w:val="00EE63C0"/>
    <w:rsid w:val="00EE64C8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0DE"/>
    <w:rsid w:val="00EF3441"/>
    <w:rsid w:val="00EF43A0"/>
    <w:rsid w:val="00EF46AF"/>
    <w:rsid w:val="00EF4987"/>
    <w:rsid w:val="00EF5533"/>
    <w:rsid w:val="00EF55CB"/>
    <w:rsid w:val="00EF588A"/>
    <w:rsid w:val="00EF5A2B"/>
    <w:rsid w:val="00EF5AA7"/>
    <w:rsid w:val="00EF5C59"/>
    <w:rsid w:val="00EF5FB7"/>
    <w:rsid w:val="00EF651C"/>
    <w:rsid w:val="00EF73D4"/>
    <w:rsid w:val="00EF7D6A"/>
    <w:rsid w:val="00EF7F34"/>
    <w:rsid w:val="00F000F7"/>
    <w:rsid w:val="00F012AD"/>
    <w:rsid w:val="00F02060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4C6"/>
    <w:rsid w:val="00F20503"/>
    <w:rsid w:val="00F2066F"/>
    <w:rsid w:val="00F20C88"/>
    <w:rsid w:val="00F21372"/>
    <w:rsid w:val="00F232E5"/>
    <w:rsid w:val="00F238D1"/>
    <w:rsid w:val="00F23C71"/>
    <w:rsid w:val="00F24615"/>
    <w:rsid w:val="00F2473B"/>
    <w:rsid w:val="00F259F8"/>
    <w:rsid w:val="00F25FBE"/>
    <w:rsid w:val="00F260E7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49C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53D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9CE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06F6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87F97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86D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06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06CE"/>
    <w:rsid w:val="00FB1014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430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6780"/>
    <w:rsid w:val="00FC727C"/>
    <w:rsid w:val="00FC7387"/>
    <w:rsid w:val="00FC794B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6D5"/>
    <w:rsid w:val="00FD69F3"/>
    <w:rsid w:val="00FD6AFF"/>
    <w:rsid w:val="00FD6CDF"/>
    <w:rsid w:val="00FD779D"/>
    <w:rsid w:val="00FD790E"/>
    <w:rsid w:val="00FD7BDA"/>
    <w:rsid w:val="00FD7C48"/>
    <w:rsid w:val="00FE0AB4"/>
    <w:rsid w:val="00FE13DE"/>
    <w:rsid w:val="00FE1586"/>
    <w:rsid w:val="00FE19BF"/>
    <w:rsid w:val="00FE1B2C"/>
    <w:rsid w:val="00FE253A"/>
    <w:rsid w:val="00FE2DA0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ABC"/>
    <w:rsid w:val="00FE7DAB"/>
    <w:rsid w:val="00FF0152"/>
    <w:rsid w:val="00FF0C96"/>
    <w:rsid w:val="00FF0C9F"/>
    <w:rsid w:val="00FF0E3B"/>
    <w:rsid w:val="00FF0ED4"/>
    <w:rsid w:val="00FF1321"/>
    <w:rsid w:val="00FF135D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7F9E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75CD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4D4E"/>
    <w:rPr>
      <w:color w:val="605E5C"/>
      <w:shd w:val="clear" w:color="auto" w:fill="E1DFDD"/>
    </w:rPr>
  </w:style>
  <w:style w:type="table" w:customStyle="1" w:styleId="Tabela-Siatka4">
    <w:name w:val="Tabela - Siatka4"/>
    <w:basedOn w:val="Standardowy"/>
    <w:next w:val="Tabela-Siatka"/>
    <w:uiPriority w:val="59"/>
    <w:rsid w:val="002A60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eosa@gkpge.pl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iod.pgesystemy@gkpg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Wykonawcy o strukturze właścicielskiej i beneficjencie rzeczywistym.docx</dmsv2BaseFileName>
    <dmsv2BaseDisplayName xmlns="http://schemas.microsoft.com/sharepoint/v3">Załącznik nr 5 Oświadczenie Wykonawcy o strukturze właścicielskiej i beneficjencie rzeczywistym</dmsv2BaseDisplayName>
    <dmsv2SWPP2ObjectNumber xmlns="http://schemas.microsoft.com/sharepoint/v3">POST/EOD/EOD/BM/00322/2025                        </dmsv2SWPP2ObjectNumber>
    <dmsv2SWPP2SumMD5 xmlns="http://schemas.microsoft.com/sharepoint/v3">a5215b61ec832df6969c71f729e2c054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23843654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DPFVW34YURAE-834641568-1987</_dlc_DocId>
    <_dlc_DocIdUrl xmlns="a19cb1c7-c5c7-46d4-85ae-d83685407bba">
      <Url>https://swpp2.dms.gkpge.pl/sites/40/_layouts/15/DocIdRedir.aspx?ID=DPFVW34YURAE-834641568-1987</Url>
      <Description>DPFVW34YURAE-834641568-1987</Description>
    </_dlc_DocIdUrl>
  </documentManagement>
</p:properties>
</file>

<file path=customXml/itemProps1.xml><?xml version="1.0" encoding="utf-8"?>
<ds:datastoreItem xmlns:ds="http://schemas.openxmlformats.org/officeDocument/2006/customXml" ds:itemID="{9A9D6185-5F1E-42AA-B050-61846A14F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51439-ED01-4C22-B6EB-E991FEA352B7}"/>
</file>

<file path=customXml/itemProps3.xml><?xml version="1.0" encoding="utf-8"?>
<ds:datastoreItem xmlns:ds="http://schemas.openxmlformats.org/officeDocument/2006/customXml" ds:itemID="{A0375525-644F-480B-ABBD-836D9EC69A0B}"/>
</file>

<file path=customXml/itemProps4.xml><?xml version="1.0" encoding="utf-8"?>
<ds:datastoreItem xmlns:ds="http://schemas.openxmlformats.org/officeDocument/2006/customXml" ds:itemID="{8C326633-679A-4FE5-9C9E-C0D9426A26F0}"/>
</file>

<file path=customXml/itemProps5.xml><?xml version="1.0" encoding="utf-8"?>
<ds:datastoreItem xmlns:ds="http://schemas.openxmlformats.org/officeDocument/2006/customXml" ds:itemID="{35E8E731-A04E-46C4-9B41-4B4F5D25DE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2443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3</cp:revision>
  <cp:lastPrinted>2025-10-09T10:14:00Z</cp:lastPrinted>
  <dcterms:created xsi:type="dcterms:W3CDTF">2025-11-25T09:28:00Z</dcterms:created>
  <dcterms:modified xsi:type="dcterms:W3CDTF">2025-11-25T10:13:00Z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0x010189100019E652B5EEAA874E8A8EBCF17947C374</vt:lpwstr>
  </property>
  <property fmtid="{D5CDD505-2E9C-101B-9397-08002B2CF9AE}" pid="10" name="_dlc_DocIdItemGuid">
    <vt:lpwstr>bf217590-1542-4637-8fde-eef54cfa22b7</vt:lpwstr>
  </property>
</Properties>
</file>